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66E3913" w14:textId="77777777" w:rsidR="00746E60" w:rsidRDefault="00746E60" w:rsidP="00746E60">
      <w:pPr>
        <w:pStyle w:val="PargrafodaLista"/>
        <w:spacing w:after="0" w:line="240" w:lineRule="auto"/>
        <w:ind w:left="283"/>
        <w:jc w:val="center"/>
        <w:rPr>
          <w:rFonts w:cs="Calibri"/>
          <w:b/>
        </w:rPr>
      </w:pPr>
    </w:p>
    <w:p w14:paraId="000E80BE" w14:textId="23E184DB" w:rsidR="00746E60" w:rsidRPr="005B4A3D" w:rsidRDefault="00746E60" w:rsidP="005B4A3D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B4A3D">
        <w:rPr>
          <w:rFonts w:ascii="Calibri" w:hAnsi="Calibri" w:cs="Calibri"/>
          <w:bCs/>
          <w:szCs w:val="24"/>
        </w:rPr>
        <w:t xml:space="preserve">PREGÃO ELETRÔNICO nº </w:t>
      </w:r>
      <w:r w:rsidR="002F3408" w:rsidRPr="005B4A3D">
        <w:rPr>
          <w:rFonts w:ascii="Calibri" w:hAnsi="Calibri" w:cs="Calibri"/>
          <w:bCs/>
          <w:szCs w:val="24"/>
        </w:rPr>
        <w:t>0615</w:t>
      </w:r>
      <w:r w:rsidRPr="005B4A3D">
        <w:rPr>
          <w:rFonts w:ascii="Calibri" w:hAnsi="Calibri" w:cs="Calibri"/>
          <w:bCs/>
          <w:szCs w:val="24"/>
        </w:rPr>
        <w:t>/202</w:t>
      </w:r>
      <w:r w:rsidR="003618FC" w:rsidRPr="005B4A3D">
        <w:rPr>
          <w:rFonts w:ascii="Calibri" w:hAnsi="Calibri" w:cs="Calibri"/>
          <w:bCs/>
          <w:szCs w:val="24"/>
        </w:rPr>
        <w:t>5</w:t>
      </w:r>
    </w:p>
    <w:p w14:paraId="476DAA2D" w14:textId="6F4A125E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1355090A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Pr="009065E8">
        <w:rPr>
          <w:rFonts w:ascii="Calibri" w:hAnsi="Calibri" w:cs="Calibri"/>
          <w:sz w:val="22"/>
          <w:szCs w:val="22"/>
        </w:rPr>
        <w:t xml:space="preserve">CI </w:t>
      </w:r>
      <w:bookmarkEnd w:id="0"/>
      <w:r w:rsidR="002028D3" w:rsidRPr="004747F7">
        <w:rPr>
          <w:rFonts w:ascii="Calibri" w:hAnsi="Calibri" w:cs="Calibri"/>
          <w:sz w:val="22"/>
          <w:szCs w:val="22"/>
        </w:rPr>
        <w:t>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3B4DCCA4" w14:textId="77777777" w:rsidR="002028D3" w:rsidRDefault="002028D3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40489375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59A74EB4" w:rsidR="00746E60" w:rsidRDefault="00555A79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2F3408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3C0AA20" w14:textId="2DA747FB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581398F" w14:textId="77777777" w:rsidR="002028D3" w:rsidRDefault="002028D3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14B60CD" w14:textId="77777777" w:rsidR="002028D3" w:rsidRPr="00865795" w:rsidRDefault="002028D3" w:rsidP="002028D3">
      <w:pPr>
        <w:jc w:val="center"/>
        <w:rPr>
          <w:rFonts w:ascii="Calibri" w:hAnsi="Calibri" w:cs="Calibri"/>
          <w:b/>
          <w:sz w:val="22"/>
        </w:rPr>
      </w:pPr>
      <w:r w:rsidRPr="00865795">
        <w:rPr>
          <w:rFonts w:ascii="Calibri" w:hAnsi="Calibri" w:cs="Calibri"/>
          <w:b/>
        </w:rPr>
        <w:t>FUNDAÇÃO UNIVERSIDADE DO ESTADO DE SANTA CATARINA</w:t>
      </w:r>
    </w:p>
    <w:p w14:paraId="43CD3D6A" w14:textId="77777777" w:rsidR="002028D3" w:rsidRPr="0034514C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3B9D40A" w14:textId="77777777" w:rsidR="002028D3" w:rsidRPr="00AE67EB" w:rsidRDefault="002028D3" w:rsidP="002028D3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0BB1943A" w14:textId="77777777" w:rsidR="002028D3" w:rsidRDefault="002028D3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537BD403" w14:textId="77777777" w:rsidR="002028D3" w:rsidRDefault="002028D3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2B415F6" w14:textId="77777777" w:rsidR="002028D3" w:rsidRDefault="002028D3" w:rsidP="002028D3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2028D3">
        <w:rPr>
          <w:rFonts w:ascii="Calibri" w:hAnsi="Calibri" w:cs="Calibri"/>
          <w:b/>
          <w:iCs/>
          <w:sz w:val="22"/>
        </w:rPr>
        <w:t xml:space="preserve">A PAGINA STORE/ EBC SERVIÇOS EDUCACIONAIS LTDA </w:t>
      </w:r>
    </w:p>
    <w:p w14:paraId="26AD9D8F" w14:textId="11D0CEC2" w:rsidR="002028D3" w:rsidRPr="002028D3" w:rsidRDefault="002028D3" w:rsidP="002028D3">
      <w:pPr>
        <w:ind w:right="27"/>
        <w:jc w:val="center"/>
        <w:rPr>
          <w:rFonts w:ascii="Calibri" w:hAnsi="Calibri" w:cs="Calibri"/>
          <w:iCs/>
          <w:sz w:val="22"/>
        </w:rPr>
      </w:pPr>
      <w:r w:rsidRPr="002028D3">
        <w:rPr>
          <w:rFonts w:ascii="Calibri" w:hAnsi="Calibri" w:cs="Calibri"/>
          <w:b/>
          <w:iCs/>
          <w:sz w:val="22"/>
        </w:rPr>
        <w:t xml:space="preserve"> </w:t>
      </w:r>
      <w:r w:rsidRPr="002028D3">
        <w:rPr>
          <w:rFonts w:ascii="Calibri" w:hAnsi="Calibri" w:cs="Calibri"/>
          <w:iCs/>
          <w:sz w:val="22"/>
        </w:rPr>
        <w:t xml:space="preserve">CNPJ 10.158.623/0001-40 </w:t>
      </w:r>
    </w:p>
    <w:p w14:paraId="186AAC0A" w14:textId="47CD366C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F56C37D" w14:textId="77777777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E9673AB" w14:textId="77777777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CA33271" w14:textId="77777777" w:rsidR="002028D3" w:rsidRDefault="002028D3" w:rsidP="002028D3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2028D3">
        <w:rPr>
          <w:rFonts w:ascii="Calibri" w:hAnsi="Calibri" w:cs="Calibri"/>
          <w:b/>
          <w:iCs/>
          <w:sz w:val="22"/>
        </w:rPr>
        <w:t xml:space="preserve">LIVRARIA E DISTRIBUIDORA MENTE SANA EIRELI </w:t>
      </w:r>
    </w:p>
    <w:p w14:paraId="58215676" w14:textId="77777777" w:rsidR="002028D3" w:rsidRPr="002028D3" w:rsidRDefault="002028D3" w:rsidP="002028D3">
      <w:pPr>
        <w:ind w:right="27"/>
        <w:jc w:val="center"/>
        <w:rPr>
          <w:rFonts w:ascii="Calibri" w:hAnsi="Calibri" w:cs="Calibri"/>
          <w:iCs/>
          <w:sz w:val="22"/>
        </w:rPr>
      </w:pPr>
      <w:r w:rsidRPr="002028D3">
        <w:rPr>
          <w:rFonts w:ascii="Calibri" w:hAnsi="Calibri" w:cs="Calibri"/>
          <w:iCs/>
          <w:sz w:val="22"/>
        </w:rPr>
        <w:t xml:space="preserve">CNPJ 03.549.389/0001-17 </w:t>
      </w:r>
    </w:p>
    <w:p w14:paraId="62F25CEC" w14:textId="2BD2FC2F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6E3B87B" w14:textId="77777777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9290BFD" w14:textId="77777777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57800F2D" w14:textId="77777777" w:rsidR="00B1305C" w:rsidRDefault="00B1305C" w:rsidP="002028D3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B1305C">
        <w:rPr>
          <w:rFonts w:ascii="Calibri" w:hAnsi="Calibri" w:cs="Calibri"/>
          <w:b/>
          <w:iCs/>
          <w:sz w:val="22"/>
        </w:rPr>
        <w:t xml:space="preserve">EUNICE MARIA GONCALVES DE OLIVEIRA </w:t>
      </w:r>
    </w:p>
    <w:p w14:paraId="483EAF2C" w14:textId="77777777" w:rsidR="00B1305C" w:rsidRPr="00B1305C" w:rsidRDefault="00B1305C" w:rsidP="002028D3">
      <w:pPr>
        <w:ind w:right="27"/>
        <w:jc w:val="center"/>
        <w:rPr>
          <w:rFonts w:ascii="Calibri" w:hAnsi="Calibri" w:cs="Calibri"/>
          <w:iCs/>
          <w:sz w:val="22"/>
        </w:rPr>
      </w:pPr>
      <w:r w:rsidRPr="00B1305C">
        <w:rPr>
          <w:rFonts w:ascii="Calibri" w:hAnsi="Calibri" w:cs="Calibri"/>
          <w:iCs/>
          <w:sz w:val="22"/>
        </w:rPr>
        <w:t xml:space="preserve">CNPJ 11.311.279/0001-40 </w:t>
      </w:r>
    </w:p>
    <w:p w14:paraId="1427B6AA" w14:textId="66D3039E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529742FE" w14:textId="77777777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FF1DCB3" w14:textId="77777777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4F9C04F" w14:textId="77777777" w:rsidR="00B1305C" w:rsidRDefault="00B1305C" w:rsidP="002028D3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B1305C">
        <w:rPr>
          <w:rFonts w:ascii="Calibri" w:hAnsi="Calibri" w:cs="Calibri"/>
          <w:b/>
          <w:iCs/>
          <w:sz w:val="22"/>
        </w:rPr>
        <w:t xml:space="preserve">MORENO BOOKSTORE LIVRARIA LTDA </w:t>
      </w:r>
    </w:p>
    <w:p w14:paraId="7DF091ED" w14:textId="5B5347E3" w:rsidR="00B1305C" w:rsidRPr="00B1305C" w:rsidRDefault="00B1305C" w:rsidP="002028D3">
      <w:pPr>
        <w:ind w:right="27"/>
        <w:jc w:val="center"/>
        <w:rPr>
          <w:rFonts w:ascii="Calibri" w:hAnsi="Calibri" w:cs="Calibri"/>
          <w:iCs/>
          <w:sz w:val="22"/>
        </w:rPr>
      </w:pPr>
      <w:r w:rsidRPr="00B1305C">
        <w:rPr>
          <w:rFonts w:ascii="Calibri" w:hAnsi="Calibri" w:cs="Calibri"/>
          <w:b/>
          <w:iCs/>
          <w:sz w:val="22"/>
        </w:rPr>
        <w:t xml:space="preserve"> </w:t>
      </w:r>
      <w:r w:rsidRPr="00B1305C">
        <w:rPr>
          <w:rFonts w:ascii="Calibri" w:hAnsi="Calibri" w:cs="Calibri"/>
          <w:iCs/>
          <w:sz w:val="22"/>
        </w:rPr>
        <w:t xml:space="preserve">CNPJ 22.108.379/0001-90 </w:t>
      </w:r>
    </w:p>
    <w:p w14:paraId="39815418" w14:textId="6A13354C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183EBD8" w14:textId="77777777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2CFB901E" w14:textId="77777777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6671386D" w14:textId="77777777" w:rsidR="00B1305C" w:rsidRDefault="00B1305C" w:rsidP="002028D3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B1305C">
        <w:rPr>
          <w:rFonts w:ascii="Calibri" w:hAnsi="Calibri" w:cs="Calibri"/>
          <w:b/>
          <w:iCs/>
          <w:sz w:val="22"/>
        </w:rPr>
        <w:t xml:space="preserve">SUR DISTRIBUIDORA DE LIVROS, JORNAIS E REVISTAS LTDA </w:t>
      </w:r>
    </w:p>
    <w:p w14:paraId="6E7D7A06" w14:textId="11723BEA" w:rsidR="00B1305C" w:rsidRPr="00B1305C" w:rsidRDefault="00B1305C" w:rsidP="002028D3">
      <w:pPr>
        <w:ind w:right="27"/>
        <w:jc w:val="center"/>
        <w:rPr>
          <w:rFonts w:ascii="Calibri" w:hAnsi="Calibri" w:cs="Calibri"/>
          <w:iCs/>
          <w:sz w:val="22"/>
        </w:rPr>
      </w:pPr>
      <w:r w:rsidRPr="00B1305C">
        <w:rPr>
          <w:rFonts w:ascii="Calibri" w:hAnsi="Calibri" w:cs="Calibri"/>
          <w:iCs/>
          <w:sz w:val="22"/>
        </w:rPr>
        <w:t xml:space="preserve">CNPJ 02.196.924/0001-30 </w:t>
      </w:r>
    </w:p>
    <w:p w14:paraId="72CBD4AD" w14:textId="4DA282B7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0AADBC6" w14:textId="77777777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5BDF634" w14:textId="77777777" w:rsidR="002028D3" w:rsidRDefault="002028D3" w:rsidP="002028D3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7218FB3" w14:textId="77777777" w:rsidR="00B1305C" w:rsidRDefault="00B1305C" w:rsidP="002028D3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B1305C">
        <w:rPr>
          <w:rFonts w:ascii="Calibri" w:hAnsi="Calibri" w:cs="Calibri"/>
          <w:b/>
          <w:iCs/>
          <w:sz w:val="22"/>
        </w:rPr>
        <w:t xml:space="preserve">DELMOÇO DISTRIBUIDORA DE LIVROS LTDA </w:t>
      </w:r>
    </w:p>
    <w:p w14:paraId="50B656C9" w14:textId="047AD3F2" w:rsidR="00B1305C" w:rsidRPr="00B1305C" w:rsidRDefault="00B1305C" w:rsidP="002028D3">
      <w:pPr>
        <w:ind w:right="27"/>
        <w:jc w:val="center"/>
        <w:rPr>
          <w:rFonts w:ascii="Calibri" w:hAnsi="Calibri" w:cs="Calibri"/>
          <w:iCs/>
          <w:sz w:val="22"/>
        </w:rPr>
      </w:pPr>
      <w:r w:rsidRPr="00B1305C">
        <w:rPr>
          <w:rFonts w:ascii="Calibri" w:hAnsi="Calibri" w:cs="Calibri"/>
          <w:iCs/>
          <w:sz w:val="22"/>
        </w:rPr>
        <w:t xml:space="preserve">CNPJ 40.516.764/0001-59 </w:t>
      </w:r>
    </w:p>
    <w:p w14:paraId="3A458ABB" w14:textId="5D617278" w:rsidR="002028D3" w:rsidRDefault="002028D3" w:rsidP="00A7344A">
      <w:pPr>
        <w:ind w:right="27"/>
        <w:jc w:val="center"/>
        <w:rPr>
          <w:rFonts w:ascii="Calibri" w:hAnsi="Calibri" w:cs="Calibri"/>
          <w:i/>
          <w:iCs/>
          <w:sz w:val="22"/>
        </w:rPr>
        <w:sectPr w:rsidR="002028D3" w:rsidSect="002F3408">
          <w:headerReference w:type="default" r:id="rId8"/>
          <w:footerReference w:type="default" r:id="rId9"/>
          <w:type w:val="continuous"/>
          <w:pgSz w:w="11907" w:h="16840" w:code="9"/>
          <w:pgMar w:top="709" w:right="708" w:bottom="794" w:left="1134" w:header="426" w:footer="567" w:gutter="0"/>
          <w:cols w:space="720"/>
        </w:sect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56BCE587" w14:textId="402E47BC" w:rsidR="00FC5800" w:rsidRPr="005711D8" w:rsidRDefault="00FC5800" w:rsidP="00A7344A">
      <w:pPr>
        <w:rPr>
          <w:rFonts w:ascii="Calibri" w:hAnsi="Calibri" w:cs="Calibri"/>
        </w:rPr>
      </w:pPr>
      <w:bookmarkStart w:id="1" w:name="_GoBack"/>
      <w:bookmarkEnd w:id="1"/>
    </w:p>
    <w:sectPr w:rsidR="00FC5800" w:rsidRPr="005711D8" w:rsidSect="00A7344A">
      <w:headerReference w:type="default" r:id="rId10"/>
      <w:footerReference w:type="default" r:id="rId11"/>
      <w:type w:val="continuous"/>
      <w:pgSz w:w="11907" w:h="16840" w:code="9"/>
      <w:pgMar w:top="851" w:right="708" w:bottom="794" w:left="1134" w:header="567" w:footer="567" w:gutter="0"/>
      <w:cols w:num="3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187D8A" w:rsidRDefault="00187D8A">
      <w:r>
        <w:separator/>
      </w:r>
    </w:p>
  </w:endnote>
  <w:endnote w:type="continuationSeparator" w:id="0">
    <w:p w14:paraId="7E2AAA9C" w14:textId="77777777" w:rsidR="00187D8A" w:rsidRDefault="0018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DB79" w14:textId="2DD61967" w:rsidR="00187D8A" w:rsidRDefault="00187D8A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5B4A3D">
      <w:rPr>
        <w:sz w:val="14"/>
      </w:rPr>
      <w:t xml:space="preserve">PE 0615/2025                                                                                                                                                                                                                                           Página </w:t>
    </w:r>
    <w:r w:rsidRPr="005B4A3D">
      <w:rPr>
        <w:sz w:val="14"/>
      </w:rPr>
      <w:fldChar w:fldCharType="begin"/>
    </w:r>
    <w:r w:rsidRPr="005B4A3D">
      <w:rPr>
        <w:sz w:val="14"/>
      </w:rPr>
      <w:instrText xml:space="preserve"> PAGE </w:instrText>
    </w:r>
    <w:r w:rsidRPr="005B4A3D">
      <w:rPr>
        <w:sz w:val="14"/>
      </w:rPr>
      <w:fldChar w:fldCharType="separate"/>
    </w:r>
    <w:r w:rsidRPr="005B4A3D">
      <w:rPr>
        <w:noProof/>
        <w:sz w:val="14"/>
      </w:rPr>
      <w:t>16</w:t>
    </w:r>
    <w:r w:rsidRPr="005B4A3D">
      <w:rPr>
        <w:sz w:val="14"/>
      </w:rPr>
      <w:fldChar w:fldCharType="end"/>
    </w:r>
    <w:r w:rsidRPr="005B4A3D">
      <w:rPr>
        <w:sz w:val="14"/>
      </w:rPr>
      <w:t xml:space="preserve"> de </w:t>
    </w:r>
    <w:r w:rsidRPr="005B4A3D">
      <w:rPr>
        <w:sz w:val="14"/>
      </w:rPr>
      <w:fldChar w:fldCharType="begin"/>
    </w:r>
    <w:r w:rsidRPr="005B4A3D">
      <w:rPr>
        <w:sz w:val="14"/>
      </w:rPr>
      <w:instrText xml:space="preserve"> NUMPAGES \*Arabic </w:instrText>
    </w:r>
    <w:r w:rsidRPr="005B4A3D">
      <w:rPr>
        <w:sz w:val="14"/>
      </w:rPr>
      <w:fldChar w:fldCharType="separate"/>
    </w:r>
    <w:r w:rsidRPr="005B4A3D">
      <w:rPr>
        <w:noProof/>
        <w:sz w:val="14"/>
      </w:rPr>
      <w:t>18</w:t>
    </w:r>
    <w:r w:rsidRPr="005B4A3D"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81E4" w14:textId="42D073F5" w:rsidR="00187D8A" w:rsidRPr="00562F8F" w:rsidRDefault="00187D8A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187D8A" w:rsidRDefault="00187D8A">
      <w:r>
        <w:separator/>
      </w:r>
    </w:p>
  </w:footnote>
  <w:footnote w:type="continuationSeparator" w:id="0">
    <w:p w14:paraId="18331152" w14:textId="77777777" w:rsidR="00187D8A" w:rsidRDefault="00187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A5AB" w14:textId="77777777" w:rsidR="00187D8A" w:rsidRDefault="00187D8A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6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187D8A" w:rsidRPr="006A59DF" w:rsidRDefault="00187D8A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DB049" w14:textId="05A82D1B" w:rsidR="00187D8A" w:rsidRDefault="00187D8A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1" name="Imagem 1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187D8A" w:rsidRDefault="00187D8A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87D8A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28D3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3408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33AB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A3D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344A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05C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84236"/>
    <w:rsid w:val="003F7607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7BF36-9CD6-4E1E-85A2-652678229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2</Pages>
  <Words>520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3326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83</cp:revision>
  <cp:lastPrinted>2025-03-06T17:52:00Z</cp:lastPrinted>
  <dcterms:created xsi:type="dcterms:W3CDTF">2020-05-14T18:48:00Z</dcterms:created>
  <dcterms:modified xsi:type="dcterms:W3CDTF">2025-03-06T17:52:00Z</dcterms:modified>
</cp:coreProperties>
</file>